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BF160E" w14:textId="1D74EFF9" w:rsidR="000E1C61" w:rsidRPr="0057603E" w:rsidRDefault="000E1C61" w:rsidP="00304FC6">
      <w:pPr>
        <w:spacing w:before="120"/>
        <w:jc w:val="right"/>
        <w:rPr>
          <w:rFonts w:ascii="Cambria" w:hAnsi="Cambria" w:cs="Arial"/>
          <w:b/>
          <w:bCs/>
        </w:rPr>
      </w:pPr>
      <w:bookmarkStart w:id="0" w:name="_GoBack"/>
      <w:bookmarkEnd w:id="0"/>
      <w:r w:rsidRPr="0057603E">
        <w:rPr>
          <w:rFonts w:ascii="Cambria" w:hAnsi="Cambria" w:cs="Arial"/>
          <w:b/>
          <w:bCs/>
        </w:rPr>
        <w:t xml:space="preserve">Załącznik nr </w:t>
      </w:r>
      <w:r w:rsidR="00F344CE">
        <w:rPr>
          <w:rFonts w:ascii="Cambria" w:hAnsi="Cambria" w:cs="Arial"/>
          <w:b/>
          <w:bCs/>
        </w:rPr>
        <w:t>1</w:t>
      </w:r>
      <w:r w:rsidR="00CD6E41" w:rsidRPr="0057603E">
        <w:rPr>
          <w:rFonts w:ascii="Cambria" w:hAnsi="Cambria" w:cs="Arial"/>
          <w:b/>
          <w:bCs/>
        </w:rPr>
        <w:t xml:space="preserve"> </w:t>
      </w:r>
      <w:r w:rsidRPr="0057603E">
        <w:rPr>
          <w:rFonts w:ascii="Cambria" w:hAnsi="Cambria" w:cs="Arial"/>
          <w:b/>
          <w:bCs/>
        </w:rPr>
        <w:t xml:space="preserve">do SWZ </w:t>
      </w:r>
    </w:p>
    <w:p w14:paraId="11BE0B4E" w14:textId="4AB332CD" w:rsidR="000E1C61" w:rsidRPr="0057603E" w:rsidRDefault="00AD548D" w:rsidP="00304FC6">
      <w:pPr>
        <w:spacing w:before="120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>SA</w:t>
      </w:r>
      <w:r w:rsidR="000E5AA0">
        <w:rPr>
          <w:rFonts w:ascii="Cambria" w:hAnsi="Cambria" w:cs="Arial"/>
          <w:bCs/>
        </w:rPr>
        <w:t>.270</w:t>
      </w:r>
      <w:r>
        <w:rPr>
          <w:rFonts w:ascii="Cambria" w:hAnsi="Cambria" w:cs="Arial"/>
          <w:bCs/>
        </w:rPr>
        <w:t>.1</w:t>
      </w:r>
      <w:r w:rsidR="003D40F7">
        <w:rPr>
          <w:rFonts w:ascii="Cambria" w:hAnsi="Cambria" w:cs="Arial"/>
          <w:bCs/>
        </w:rPr>
        <w:t>1</w:t>
      </w:r>
      <w:r w:rsidR="00B43B47">
        <w:rPr>
          <w:rFonts w:ascii="Cambria" w:hAnsi="Cambria" w:cs="Arial"/>
          <w:bCs/>
        </w:rPr>
        <w:t>.2025</w:t>
      </w: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F120D9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120D9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F120D9">
        <w:rPr>
          <w:rFonts w:ascii="Cambria" w:hAnsi="Cambria" w:cs="Arial"/>
          <w:b/>
          <w:bCs/>
          <w:sz w:val="22"/>
          <w:szCs w:val="22"/>
        </w:rPr>
        <w:tab/>
      </w:r>
    </w:p>
    <w:p w14:paraId="1B0AD538" w14:textId="77777777" w:rsidR="000E1C61" w:rsidRPr="00F120D9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120D9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5EC318F3" w:rsidR="000E1C61" w:rsidRPr="00F120D9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120D9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3D40F7" w:rsidRPr="00F120D9">
        <w:rPr>
          <w:rFonts w:ascii="Cambria" w:hAnsi="Cambria" w:cs="Arial"/>
          <w:b/>
          <w:bCs/>
          <w:sz w:val="22"/>
          <w:szCs w:val="22"/>
        </w:rPr>
        <w:t>Wymiarki</w:t>
      </w:r>
    </w:p>
    <w:p w14:paraId="38442A7F" w14:textId="0D4536F4" w:rsidR="000E1C61" w:rsidRPr="00F120D9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F120D9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3D40F7" w:rsidRPr="00F120D9">
        <w:rPr>
          <w:rFonts w:ascii="Cambria" w:hAnsi="Cambria" w:cs="Arial"/>
          <w:b/>
          <w:bCs/>
          <w:sz w:val="22"/>
          <w:szCs w:val="22"/>
        </w:rPr>
        <w:t>Łąkowa 1</w:t>
      </w:r>
      <w:r w:rsidRPr="00F120D9">
        <w:rPr>
          <w:rFonts w:ascii="Cambria" w:hAnsi="Cambria" w:cs="Arial"/>
          <w:b/>
          <w:bCs/>
          <w:sz w:val="22"/>
          <w:szCs w:val="22"/>
        </w:rPr>
        <w:t xml:space="preserve">, </w:t>
      </w:r>
      <w:r w:rsidR="00AD548D" w:rsidRPr="00F120D9">
        <w:rPr>
          <w:rFonts w:ascii="Cambria" w:hAnsi="Cambria" w:cs="Arial"/>
          <w:b/>
          <w:bCs/>
          <w:sz w:val="22"/>
          <w:szCs w:val="22"/>
        </w:rPr>
        <w:t xml:space="preserve"> 6</w:t>
      </w:r>
      <w:r w:rsidR="003D40F7" w:rsidRPr="00F120D9">
        <w:rPr>
          <w:rFonts w:ascii="Cambria" w:hAnsi="Cambria" w:cs="Arial"/>
          <w:b/>
          <w:bCs/>
          <w:sz w:val="22"/>
          <w:szCs w:val="22"/>
        </w:rPr>
        <w:t>8-131 Wymiarki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8E08F7">
      <w:pPr>
        <w:spacing w:before="120" w:line="480" w:lineRule="auto"/>
        <w:jc w:val="both"/>
        <w:rPr>
          <w:rFonts w:ascii="Cambria" w:hAnsi="Cambria" w:cs="Arial"/>
          <w:bCs/>
        </w:rPr>
      </w:pPr>
    </w:p>
    <w:p w14:paraId="0144127F" w14:textId="1FC93CD7" w:rsidR="00B627D7" w:rsidRPr="00D16198" w:rsidRDefault="00B627D7" w:rsidP="00C44E24">
      <w:pPr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Odpowiadając na ogłoszenie o przetargu nieograniczonym na</w:t>
      </w:r>
      <w:r w:rsidR="00C44E24">
        <w:rPr>
          <w:rFonts w:ascii="Cambria" w:hAnsi="Cambria" w:cs="Arial"/>
          <w:bCs/>
          <w:sz w:val="22"/>
          <w:szCs w:val="22"/>
        </w:rPr>
        <w:t xml:space="preserve"> </w:t>
      </w:r>
      <w:r w:rsidR="00B43B47" w:rsidRPr="003D40F7">
        <w:rPr>
          <w:rFonts w:ascii="Cambria" w:hAnsi="Cambria" w:cs="Arial"/>
          <w:b/>
          <w:sz w:val="22"/>
          <w:szCs w:val="22"/>
        </w:rPr>
        <w:t>„</w:t>
      </w:r>
      <w:r w:rsidR="003D40F7" w:rsidRPr="003D40F7">
        <w:rPr>
          <w:rFonts w:ascii="Cambria" w:hAnsi="Cambria"/>
          <w:b/>
          <w:bCs/>
          <w:sz w:val="22"/>
          <w:szCs w:val="22"/>
        </w:rPr>
        <w:t xml:space="preserve">Aktualizacja dokumentacji projektowej wraz z uzyskaniem pozwoleń na budowę </w:t>
      </w:r>
      <w:r w:rsidR="00F120D9">
        <w:rPr>
          <w:rFonts w:ascii="Cambria" w:hAnsi="Cambria"/>
          <w:b/>
          <w:bCs/>
          <w:sz w:val="22"/>
          <w:szCs w:val="22"/>
        </w:rPr>
        <w:t xml:space="preserve">dla </w:t>
      </w:r>
      <w:r w:rsidR="003D40F7" w:rsidRPr="003D40F7">
        <w:rPr>
          <w:rFonts w:ascii="Cambria" w:hAnsi="Cambria"/>
          <w:b/>
          <w:bCs/>
          <w:sz w:val="22"/>
          <w:szCs w:val="22"/>
        </w:rPr>
        <w:t>zadania "Budowa urządzeń retencyjnych małej retencji wodnej w zlewni Otwiernica”</w:t>
      </w:r>
      <w:r w:rsidR="003D40F7">
        <w:rPr>
          <w:rFonts w:ascii="Cambria" w:hAnsi="Cambria"/>
          <w:b/>
          <w:bCs/>
        </w:rPr>
        <w:t xml:space="preserve"> </w:t>
      </w:r>
      <w:r w:rsidR="00C44E24">
        <w:rPr>
          <w:rFonts w:ascii="Cambria" w:hAnsi="Cambria" w:cs="Arial"/>
          <w:bCs/>
          <w:sz w:val="22"/>
          <w:szCs w:val="22"/>
        </w:rPr>
        <w:t xml:space="preserve">- </w:t>
      </w:r>
      <w:r w:rsidR="00954635" w:rsidRPr="00954635">
        <w:rPr>
          <w:rFonts w:ascii="Cambria" w:hAnsi="Cambria"/>
          <w:sz w:val="22"/>
          <w:szCs w:val="22"/>
        </w:rPr>
        <w:t>znak</w:t>
      </w:r>
      <w:r w:rsidR="00C44E24">
        <w:rPr>
          <w:rFonts w:ascii="Cambria" w:hAnsi="Cambria"/>
          <w:sz w:val="22"/>
          <w:szCs w:val="22"/>
        </w:rPr>
        <w:t xml:space="preserve"> spr.</w:t>
      </w:r>
      <w:r w:rsidR="00954635">
        <w:t xml:space="preserve">: </w:t>
      </w:r>
      <w:r w:rsidR="00E0043B">
        <w:rPr>
          <w:rFonts w:ascii="Cambria" w:hAnsi="Cambria" w:cs="Arial"/>
          <w:b/>
          <w:sz w:val="22"/>
          <w:szCs w:val="22"/>
        </w:rPr>
        <w:t>SA.270</w:t>
      </w:r>
      <w:r w:rsidR="000E5AA0">
        <w:rPr>
          <w:rFonts w:ascii="Cambria" w:hAnsi="Cambria" w:cs="Arial"/>
          <w:b/>
          <w:sz w:val="22"/>
          <w:szCs w:val="22"/>
        </w:rPr>
        <w:t>.</w:t>
      </w:r>
      <w:r w:rsidR="00AD548D">
        <w:rPr>
          <w:rFonts w:ascii="Cambria" w:hAnsi="Cambria" w:cs="Arial"/>
          <w:b/>
          <w:sz w:val="22"/>
          <w:szCs w:val="22"/>
        </w:rPr>
        <w:t>1</w:t>
      </w:r>
      <w:r w:rsidR="003D40F7">
        <w:rPr>
          <w:rFonts w:ascii="Cambria" w:hAnsi="Cambria" w:cs="Arial"/>
          <w:b/>
          <w:sz w:val="22"/>
          <w:szCs w:val="22"/>
        </w:rPr>
        <w:t>1</w:t>
      </w:r>
      <w:r w:rsidR="00954635" w:rsidRPr="00954635">
        <w:rPr>
          <w:rFonts w:ascii="Cambria" w:hAnsi="Cambria" w:cs="Arial"/>
          <w:b/>
          <w:sz w:val="22"/>
          <w:szCs w:val="22"/>
        </w:rPr>
        <w:t>.2025</w:t>
      </w:r>
      <w:r w:rsidR="00AB2646">
        <w:rPr>
          <w:rFonts w:ascii="Cambria" w:hAnsi="Cambria" w:cs="Arial"/>
          <w:bCs/>
          <w:sz w:val="22"/>
          <w:szCs w:val="22"/>
        </w:rPr>
        <w:t xml:space="preserve"> </w:t>
      </w:r>
      <w:r w:rsidRPr="00D16198">
        <w:rPr>
          <w:rFonts w:ascii="Cambria" w:hAnsi="Cambria" w:cs="Arial"/>
          <w:bCs/>
          <w:sz w:val="22"/>
          <w:szCs w:val="22"/>
        </w:rPr>
        <w:t>składamy niniejszym ofertę</w:t>
      </w:r>
      <w:r w:rsidR="00BC6186">
        <w:rPr>
          <w:rFonts w:ascii="Cambria" w:hAnsi="Cambria" w:cs="Arial"/>
          <w:bCs/>
          <w:sz w:val="22"/>
          <w:szCs w:val="22"/>
        </w:rPr>
        <w:t xml:space="preserve"> </w:t>
      </w:r>
      <w:r w:rsidR="00BC6186" w:rsidRPr="00D16198">
        <w:rPr>
          <w:rFonts w:ascii="Cambria" w:hAnsi="Cambria" w:cs="Arial"/>
          <w:bCs/>
          <w:sz w:val="22"/>
          <w:szCs w:val="22"/>
        </w:rPr>
        <w:t xml:space="preserve">na </w:t>
      </w:r>
      <w:r w:rsidR="00BC6186" w:rsidRPr="00BC6186">
        <w:rPr>
          <w:rFonts w:ascii="Cambria" w:hAnsi="Cambria" w:cs="Arial"/>
          <w:b/>
          <w:sz w:val="22"/>
          <w:szCs w:val="22"/>
        </w:rPr>
        <w:t>_</w:t>
      </w:r>
      <w:r w:rsidR="00BC6186" w:rsidRPr="00D16198">
        <w:rPr>
          <w:rFonts w:ascii="Cambria" w:hAnsi="Cambria" w:cs="Arial"/>
          <w:bCs/>
          <w:sz w:val="22"/>
          <w:szCs w:val="22"/>
        </w:rPr>
        <w:t xml:space="preserve"> tego zamówienia</w:t>
      </w:r>
      <w:r w:rsidRPr="00D16198">
        <w:rPr>
          <w:rFonts w:ascii="Cambria" w:hAnsi="Cambria" w:cs="Arial"/>
          <w:bCs/>
          <w:sz w:val="22"/>
          <w:szCs w:val="22"/>
        </w:rPr>
        <w:t>: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9ADA3C2" w14:textId="5A00DEE1" w:rsidR="00B627D7" w:rsidRPr="00D16198" w:rsidRDefault="00B627D7" w:rsidP="006E42D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1. </w:t>
      </w:r>
      <w:r w:rsidRPr="00D16198">
        <w:rPr>
          <w:rFonts w:ascii="Cambria" w:hAnsi="Cambria" w:cs="Arial"/>
          <w:bCs/>
          <w:sz w:val="22"/>
          <w:szCs w:val="22"/>
        </w:rPr>
        <w:tab/>
      </w:r>
      <w:r w:rsidR="00820575">
        <w:rPr>
          <w:rFonts w:ascii="Cambria" w:hAnsi="Cambria" w:cs="Arial"/>
          <w:bCs/>
          <w:sz w:val="22"/>
          <w:szCs w:val="22"/>
        </w:rPr>
        <w:t>Za wykonanie przedmiotu zamówienia  oferujemy następujące wynagrodzenie brutto</w:t>
      </w:r>
      <w:r w:rsidRPr="00D16198">
        <w:rPr>
          <w:rFonts w:ascii="Cambria" w:hAnsi="Cambria" w:cs="Arial"/>
          <w:bCs/>
          <w:sz w:val="22"/>
          <w:szCs w:val="22"/>
        </w:rPr>
        <w:t xml:space="preserve">: ____________________________________________ PLN. </w:t>
      </w:r>
    </w:p>
    <w:p w14:paraId="7570309D" w14:textId="0E3E102D" w:rsidR="00B627D7" w:rsidRPr="00D16198" w:rsidRDefault="00B627D7" w:rsidP="00B627D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D16198">
        <w:rPr>
          <w:rFonts w:ascii="Cambria" w:hAnsi="Cambria" w:cs="Arial"/>
          <w:bCs/>
          <w:sz w:val="22"/>
          <w:szCs w:val="22"/>
        </w:rPr>
        <w:t>2.</w:t>
      </w:r>
      <w:r w:rsidRPr="00D16198">
        <w:rPr>
          <w:rFonts w:ascii="Cambria" w:hAnsi="Cambria" w:cs="Arial"/>
          <w:bCs/>
          <w:sz w:val="22"/>
          <w:szCs w:val="22"/>
        </w:rPr>
        <w:tab/>
        <w:t>Wynagrodzenie zaoferowane w pkt 1 powyżej wynika</w:t>
      </w:r>
      <w:r w:rsidR="00DD5C7A" w:rsidRPr="00D16198">
        <w:rPr>
          <w:rFonts w:ascii="Cambria" w:hAnsi="Cambria" w:cs="Arial"/>
          <w:bCs/>
          <w:sz w:val="22"/>
          <w:szCs w:val="22"/>
        </w:rPr>
        <w:t xml:space="preserve"> z </w:t>
      </w:r>
      <w:r w:rsidR="00FB5578">
        <w:rPr>
          <w:rFonts w:ascii="Cambria" w:hAnsi="Cambria" w:cs="Arial"/>
          <w:bCs/>
          <w:sz w:val="22"/>
          <w:szCs w:val="22"/>
        </w:rPr>
        <w:t xml:space="preserve">poniższego </w:t>
      </w:r>
      <w:r w:rsidR="00DD5C7A" w:rsidRPr="00D16198">
        <w:rPr>
          <w:rFonts w:ascii="Cambria" w:hAnsi="Cambria" w:cs="Arial"/>
          <w:bCs/>
          <w:sz w:val="22"/>
          <w:szCs w:val="22"/>
        </w:rPr>
        <w:t>K</w:t>
      </w:r>
      <w:r w:rsidRPr="00D16198">
        <w:rPr>
          <w:rFonts w:ascii="Cambria" w:hAnsi="Cambria" w:cs="Arial"/>
          <w:bCs/>
          <w:sz w:val="22"/>
          <w:szCs w:val="22"/>
        </w:rPr>
        <w:t xml:space="preserve">osztorysu </w:t>
      </w:r>
      <w:r w:rsidR="00DD5C7A" w:rsidRPr="00D16198">
        <w:rPr>
          <w:rFonts w:ascii="Cambria" w:hAnsi="Cambria" w:cs="Arial"/>
          <w:bCs/>
          <w:sz w:val="22"/>
          <w:szCs w:val="22"/>
        </w:rPr>
        <w:t>O</w:t>
      </w:r>
      <w:r w:rsidRPr="00D16198">
        <w:rPr>
          <w:rFonts w:ascii="Cambria" w:hAnsi="Cambria" w:cs="Arial"/>
          <w:bCs/>
          <w:sz w:val="22"/>
          <w:szCs w:val="22"/>
        </w:rPr>
        <w:t xml:space="preserve">fertowego i stanowi sumę wartości całkowitych brutto </w:t>
      </w:r>
      <w:bookmarkStart w:id="1" w:name="_Hlk107274238"/>
      <w:r w:rsidRPr="00D16198">
        <w:rPr>
          <w:rFonts w:ascii="Cambria" w:hAnsi="Cambria" w:cs="Arial"/>
          <w:bCs/>
          <w:sz w:val="22"/>
          <w:szCs w:val="22"/>
        </w:rPr>
        <w:t>za poszczególne pozycje (prace)</w:t>
      </w:r>
      <w:bookmarkEnd w:id="1"/>
      <w:r w:rsidR="00FB5578">
        <w:rPr>
          <w:rFonts w:ascii="Cambria" w:hAnsi="Cambria" w:cs="Arial"/>
          <w:bCs/>
          <w:sz w:val="22"/>
          <w:szCs w:val="22"/>
        </w:rPr>
        <w:t>:</w:t>
      </w:r>
    </w:p>
    <w:p w14:paraId="7C31739E" w14:textId="7AF46598" w:rsidR="00D16198" w:rsidRPr="00D16198" w:rsidRDefault="00D16198" w:rsidP="00D1619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102D7E92" w14:textId="77777777" w:rsidR="00D16198" w:rsidRDefault="00D16198" w:rsidP="00D16198">
      <w:pPr>
        <w:spacing w:before="120"/>
        <w:rPr>
          <w:rFonts w:ascii="Cambria" w:hAnsi="Cambria"/>
          <w:b/>
          <w:u w:val="single"/>
        </w:rPr>
      </w:pPr>
    </w:p>
    <w:p w14:paraId="5A5DE9CA" w14:textId="77777777" w:rsidR="00F918BC" w:rsidRDefault="00F918BC" w:rsidP="00304FC6">
      <w:pPr>
        <w:spacing w:before="120"/>
        <w:rPr>
          <w:rFonts w:ascii="Cambria" w:hAnsi="Cambria"/>
          <w:b/>
          <w:u w:val="single"/>
        </w:rPr>
      </w:pPr>
    </w:p>
    <w:tbl>
      <w:tblPr>
        <w:tblW w:w="1391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9"/>
        <w:gridCol w:w="4577"/>
        <w:gridCol w:w="2335"/>
        <w:gridCol w:w="1595"/>
        <w:gridCol w:w="1595"/>
        <w:gridCol w:w="2926"/>
      </w:tblGrid>
      <w:tr w:rsidR="00AB2646" w:rsidRPr="00F57CE8" w14:paraId="3A13DDEC" w14:textId="77777777" w:rsidTr="00BD378A">
        <w:trPr>
          <w:trHeight w:val="851"/>
          <w:jc w:val="center"/>
        </w:trPr>
        <w:tc>
          <w:tcPr>
            <w:tcW w:w="88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3ADCB74A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457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44CA1A46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Czynność - opis prac</w:t>
            </w:r>
          </w:p>
        </w:tc>
        <w:tc>
          <w:tcPr>
            <w:tcW w:w="23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79C2FE7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całkowita netto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w PLN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1DE68331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Stawka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</w:t>
            </w:r>
          </w:p>
        </w:tc>
        <w:tc>
          <w:tcPr>
            <w:tcW w:w="15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2F43B336" w14:textId="77777777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Wartość 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>VAT w PLN</w:t>
            </w:r>
          </w:p>
        </w:tc>
        <w:tc>
          <w:tcPr>
            <w:tcW w:w="292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FFFFFF" w:fill="F5F5F5"/>
            <w:vAlign w:val="center"/>
            <w:hideMark/>
          </w:tcPr>
          <w:p w14:paraId="533EF23C" w14:textId="75CFC01A" w:rsidR="00AB2646" w:rsidRPr="00F57CE8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Wartość</w:t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  <w:t xml:space="preserve"> całkowita brutto</w:t>
            </w:r>
            <w:r w:rsidRPr="0084331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br/>
            </w:r>
            <w:r w:rsidRPr="00F57CE8">
              <w:rPr>
                <w:rFonts w:ascii="Cambria" w:hAnsi="Cambria" w:cs="Arial"/>
                <w:b/>
                <w:bCs/>
                <w:color w:val="000000"/>
                <w:sz w:val="18"/>
                <w:szCs w:val="18"/>
                <w:lang w:eastAsia="pl-PL"/>
              </w:rPr>
              <w:t>w PLN</w:t>
            </w:r>
          </w:p>
        </w:tc>
      </w:tr>
      <w:tr w:rsidR="00AB2646" w:rsidRPr="00F57CE8" w14:paraId="77761E05" w14:textId="77777777" w:rsidTr="001366CC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172AACD1" w14:textId="0FBF9072" w:rsidR="00AB2646" w:rsidRPr="00F57CE8" w:rsidRDefault="00AB2646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hideMark/>
          </w:tcPr>
          <w:p w14:paraId="487C3416" w14:textId="2666598C" w:rsidR="00AB2646" w:rsidRPr="00F312CE" w:rsidRDefault="00AB2646" w:rsidP="001366CC">
            <w:pPr>
              <w:suppressAutoHyphens w:val="0"/>
              <w:spacing w:before="120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E95802">
              <w:rPr>
                <w:rFonts w:ascii="Cambria" w:hAnsi="Cambria" w:cs="Calibri"/>
                <w:sz w:val="18"/>
                <w:szCs w:val="18"/>
              </w:rPr>
              <w:t xml:space="preserve">Etap I </w:t>
            </w:r>
            <w:r w:rsidR="000E5AA0" w:rsidRPr="00E95802">
              <w:rPr>
                <w:rFonts w:ascii="Cambria" w:hAnsi="Cambria" w:cs="Calibri"/>
                <w:sz w:val="18"/>
                <w:szCs w:val="18"/>
              </w:rPr>
              <w:t xml:space="preserve">i II </w:t>
            </w:r>
            <w:r w:rsidR="00E95802" w:rsidRPr="00E95802">
              <w:rPr>
                <w:rFonts w:ascii="Cambria" w:hAnsi="Cambria" w:cs="Calibri"/>
                <w:sz w:val="18"/>
                <w:szCs w:val="18"/>
              </w:rPr>
              <w:t xml:space="preserve">- </w:t>
            </w:r>
            <w:r w:rsidR="00EA2DB3" w:rsidRPr="00E95802">
              <w:rPr>
                <w:rFonts w:ascii="Cambria" w:hAnsi="Cambria" w:cs="Calibri"/>
                <w:sz w:val="18"/>
                <w:szCs w:val="18"/>
              </w:rPr>
              <w:t>O</w:t>
            </w:r>
            <w:r w:rsidR="00303C53" w:rsidRPr="00E95802">
              <w:rPr>
                <w:rFonts w:ascii="Cambria" w:hAnsi="Cambria" w:cs="Calibri"/>
                <w:sz w:val="18"/>
                <w:szCs w:val="18"/>
              </w:rPr>
              <w:t xml:space="preserve">pracowanie </w:t>
            </w:r>
            <w:r w:rsidR="00303C53" w:rsidRPr="00F312CE">
              <w:rPr>
                <w:rFonts w:ascii="Cambria" w:hAnsi="Cambria" w:cs="Calibri"/>
                <w:color w:val="000000"/>
                <w:sz w:val="18"/>
                <w:szCs w:val="18"/>
              </w:rPr>
              <w:t>wstępnej koncepcji projektowej.</w:t>
            </w:r>
            <w:r w:rsidR="000E5AA0" w:rsidRPr="00F312C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 Sporządzenie pełnej dokumentacji projektowej wraz z uzyskaniem wszelkich pozwoleń pozwalających na budowę zaprojektowanych urządzeń wodnych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28E6D259" w14:textId="36E6CD69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3A206651" w14:textId="28B8CF54" w:rsidR="00AB2646" w:rsidRPr="0001641B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1641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0801FDEE" w14:textId="24F81A18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  <w:hideMark/>
          </w:tcPr>
          <w:p w14:paraId="4F775865" w14:textId="5D0DCB4E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B2646" w:rsidRPr="00F57CE8" w14:paraId="374DEAA5" w14:textId="77777777" w:rsidTr="001F1E1B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47FC2A64" w14:textId="2C6F79F0" w:rsidR="00AB2646" w:rsidRDefault="000E5AA0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2FF31FF6" w14:textId="4F22062B" w:rsidR="00AB2646" w:rsidRPr="00F312CE" w:rsidRDefault="00AB2646" w:rsidP="001366CC">
            <w:pPr>
              <w:suppressAutoHyphens w:val="0"/>
              <w:spacing w:before="120"/>
              <w:rPr>
                <w:rFonts w:ascii="Cambria" w:hAnsi="Cambria" w:cs="Calibri"/>
                <w:color w:val="000000"/>
                <w:sz w:val="18"/>
                <w:szCs w:val="18"/>
              </w:rPr>
            </w:pPr>
            <w:r w:rsidRPr="00F312CE">
              <w:rPr>
                <w:rFonts w:ascii="Cambria" w:hAnsi="Cambria" w:cs="Calibri"/>
                <w:color w:val="000000"/>
                <w:sz w:val="18"/>
                <w:szCs w:val="18"/>
              </w:rPr>
              <w:t xml:space="preserve">Etap III – </w:t>
            </w:r>
            <w:r w:rsidR="00303C53" w:rsidRPr="00F312CE">
              <w:rPr>
                <w:rFonts w:ascii="Cambria" w:hAnsi="Cambria"/>
                <w:sz w:val="18"/>
                <w:szCs w:val="18"/>
              </w:rPr>
              <w:t>Sprawowanie nadzoru autorskiego.</w:t>
            </w:r>
          </w:p>
        </w:tc>
        <w:tc>
          <w:tcPr>
            <w:tcW w:w="2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8BBD52D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08EE1729" w14:textId="60EBEABF" w:rsidR="00AB2646" w:rsidRPr="0001641B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  <w:r w:rsidRPr="0001641B"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  <w:t>23%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0FB4461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27B17D4" w14:textId="77777777" w:rsidR="00AB2646" w:rsidRPr="005C50F3" w:rsidRDefault="00AB2646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  <w:tr w:rsidR="00AC4EA4" w:rsidRPr="00F57CE8" w14:paraId="0991DC2A" w14:textId="77777777" w:rsidTr="001F1E1B">
        <w:trPr>
          <w:trHeight w:val="553"/>
          <w:jc w:val="center"/>
        </w:trPr>
        <w:tc>
          <w:tcPr>
            <w:tcW w:w="889" w:type="dxa"/>
            <w:tcBorders>
              <w:top w:val="single" w:sz="4" w:space="0" w:color="auto"/>
            </w:tcBorders>
            <w:shd w:val="clear" w:color="FFFFFF" w:fill="FFFFFF"/>
            <w:noWrap/>
            <w:vAlign w:val="center"/>
          </w:tcPr>
          <w:p w14:paraId="582C5C32" w14:textId="77777777" w:rsidR="00AC4EA4" w:rsidRDefault="00AC4EA4" w:rsidP="00024336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4577" w:type="dxa"/>
            <w:tcBorders>
              <w:top w:val="single" w:sz="4" w:space="0" w:color="auto"/>
              <w:right w:val="single" w:sz="4" w:space="0" w:color="auto"/>
            </w:tcBorders>
            <w:shd w:val="clear" w:color="FFFFFF" w:fill="FFFFFF"/>
            <w:noWrap/>
          </w:tcPr>
          <w:p w14:paraId="38D9E173" w14:textId="505ED64C" w:rsidR="00AC4EA4" w:rsidRPr="00903FAF" w:rsidRDefault="00AC4EA4" w:rsidP="00AC4EA4">
            <w:pPr>
              <w:suppressAutoHyphens w:val="0"/>
              <w:spacing w:before="120"/>
              <w:jc w:val="right"/>
              <w:rPr>
                <w:rFonts w:ascii="Cambria" w:hAnsi="Cambria" w:cs="Calibri"/>
                <w:b/>
                <w:bCs/>
                <w:color w:val="000000"/>
                <w:sz w:val="18"/>
                <w:szCs w:val="18"/>
              </w:rPr>
            </w:pPr>
            <w:r w:rsidRPr="00903FAF">
              <w:rPr>
                <w:rFonts w:ascii="Cambria" w:hAnsi="Cambria" w:cs="Calibri"/>
                <w:b/>
                <w:bCs/>
                <w:color w:val="000000"/>
                <w:sz w:val="18"/>
                <w:szCs w:val="18"/>
              </w:rPr>
              <w:t>Łącznie</w:t>
            </w:r>
          </w:p>
        </w:tc>
        <w:tc>
          <w:tcPr>
            <w:tcW w:w="2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19AAD936" w14:textId="77777777" w:rsidR="00AC4EA4" w:rsidRPr="005C50F3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FFFFFF" w:fill="FFFFFF"/>
            <w:noWrap/>
            <w:vAlign w:val="center"/>
          </w:tcPr>
          <w:p w14:paraId="4A5BBDB0" w14:textId="77777777" w:rsidR="00AC4EA4" w:rsidRPr="004E5960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3C88F74F" w14:textId="77777777" w:rsidR="00AC4EA4" w:rsidRPr="005C50F3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  <w:tc>
          <w:tcPr>
            <w:tcW w:w="2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14:paraId="6D845A87" w14:textId="77777777" w:rsidR="00AC4EA4" w:rsidRPr="005C50F3" w:rsidRDefault="00AC4EA4" w:rsidP="00F57CE8">
            <w:pPr>
              <w:suppressAutoHyphens w:val="0"/>
              <w:spacing w:before="120"/>
              <w:jc w:val="center"/>
              <w:rPr>
                <w:rFonts w:ascii="Cambria" w:hAnsi="Cambria" w:cs="Arial"/>
                <w:color w:val="333333"/>
                <w:sz w:val="18"/>
                <w:szCs w:val="18"/>
                <w:lang w:eastAsia="pl-PL"/>
              </w:rPr>
            </w:pPr>
          </w:p>
        </w:tc>
      </w:tr>
    </w:tbl>
    <w:p w14:paraId="1566C644" w14:textId="6025ED1D" w:rsidR="008667C0" w:rsidRPr="0072428C" w:rsidRDefault="008667C0" w:rsidP="000E5AA0">
      <w:pPr>
        <w:spacing w:before="100" w:beforeAutospacing="1" w:after="100" w:afterAutospacing="1" w:line="276" w:lineRule="auto"/>
        <w:rPr>
          <w:rFonts w:ascii="Cambria" w:hAnsi="Cambria" w:cs="Arial"/>
          <w:bCs/>
          <w:sz w:val="22"/>
          <w:szCs w:val="22"/>
        </w:rPr>
      </w:pPr>
    </w:p>
    <w:p w14:paraId="22D0D04F" w14:textId="5FFD6233" w:rsidR="008667C0" w:rsidRDefault="008667C0" w:rsidP="008667C0">
      <w:pPr>
        <w:spacing w:before="100" w:beforeAutospacing="1" w:after="100" w:afterAutospacing="1" w:line="276" w:lineRule="auto"/>
        <w:ind w:left="1068"/>
        <w:rPr>
          <w:rFonts w:ascii="Cambria" w:hAnsi="Cambria" w:cs="Arial"/>
          <w:bCs/>
          <w:sz w:val="22"/>
          <w:szCs w:val="22"/>
        </w:rPr>
      </w:pPr>
    </w:p>
    <w:p w14:paraId="16AD1513" w14:textId="090E2584" w:rsidR="00E0043B" w:rsidRDefault="00E0043B" w:rsidP="008667C0">
      <w:pPr>
        <w:spacing w:before="100" w:beforeAutospacing="1" w:after="100" w:afterAutospacing="1" w:line="276" w:lineRule="auto"/>
        <w:ind w:left="1068"/>
        <w:rPr>
          <w:rFonts w:ascii="Cambria" w:hAnsi="Cambria" w:cs="Arial"/>
          <w:bCs/>
          <w:sz w:val="22"/>
          <w:szCs w:val="22"/>
        </w:rPr>
      </w:pPr>
    </w:p>
    <w:p w14:paraId="536064A5" w14:textId="77777777" w:rsidR="00FE52D7" w:rsidRDefault="00FE52D7" w:rsidP="008667C0">
      <w:pPr>
        <w:spacing w:before="100" w:beforeAutospacing="1" w:after="100" w:afterAutospacing="1" w:line="276" w:lineRule="auto"/>
        <w:ind w:left="1068"/>
        <w:rPr>
          <w:rFonts w:ascii="Cambria" w:hAnsi="Cambria" w:cs="Arial"/>
          <w:bCs/>
          <w:sz w:val="22"/>
          <w:szCs w:val="22"/>
        </w:rPr>
      </w:pPr>
    </w:p>
    <w:p w14:paraId="7EC1E17C" w14:textId="77777777" w:rsidR="00E0043B" w:rsidRPr="0072428C" w:rsidRDefault="00E0043B" w:rsidP="008667C0">
      <w:pPr>
        <w:spacing w:before="100" w:beforeAutospacing="1" w:after="100" w:afterAutospacing="1" w:line="276" w:lineRule="auto"/>
        <w:ind w:left="1068"/>
        <w:rPr>
          <w:rFonts w:ascii="Cambria" w:hAnsi="Cambria" w:cs="Arial"/>
          <w:bCs/>
          <w:sz w:val="22"/>
          <w:szCs w:val="22"/>
        </w:rPr>
      </w:pPr>
    </w:p>
    <w:p w14:paraId="627C649C" w14:textId="3FD4239E" w:rsidR="008667C0" w:rsidRDefault="008667C0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4EB64288" w14:textId="184C6CBA" w:rsidR="00D244F9" w:rsidRDefault="000E5AA0" w:rsidP="00040A7E">
      <w:pPr>
        <w:spacing w:before="100" w:beforeAutospacing="1" w:after="100" w:afterAutospacing="1" w:line="276" w:lineRule="auto"/>
        <w:ind w:left="708" w:hanging="708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8667C0">
        <w:rPr>
          <w:rFonts w:ascii="Cambria" w:hAnsi="Cambria" w:cs="Arial"/>
          <w:bCs/>
          <w:sz w:val="22"/>
          <w:szCs w:val="22"/>
        </w:rPr>
        <w:t xml:space="preserve">. </w:t>
      </w:r>
      <w:r w:rsidR="008667C0">
        <w:rPr>
          <w:rFonts w:ascii="Cambria" w:hAnsi="Cambria" w:cs="Arial"/>
          <w:bCs/>
          <w:sz w:val="22"/>
          <w:szCs w:val="22"/>
        </w:rPr>
        <w:tab/>
      </w:r>
      <w:r w:rsidR="00D244F9" w:rsidRPr="004E57C1">
        <w:rPr>
          <w:rFonts w:ascii="Cambria" w:hAnsi="Cambria" w:cs="Arial"/>
          <w:b/>
          <w:sz w:val="22"/>
          <w:szCs w:val="22"/>
        </w:rPr>
        <w:t>Oświadczamy,</w:t>
      </w:r>
      <w:r w:rsidR="00D244F9" w:rsidRPr="00D244F9">
        <w:rPr>
          <w:rFonts w:ascii="Cambria" w:hAnsi="Cambria" w:cs="Arial"/>
          <w:bCs/>
          <w:sz w:val="22"/>
          <w:szCs w:val="22"/>
        </w:rPr>
        <w:t xml:space="preserve"> iż do realizacji przedmiotu zamówienia skierujemy osobę, posiadającą doświadczenie w wykonaniu projektów</w:t>
      </w:r>
      <w:r w:rsidR="00707792">
        <w:rPr>
          <w:rFonts w:ascii="Cambria" w:hAnsi="Cambria" w:cs="Arial"/>
          <w:bCs/>
          <w:sz w:val="22"/>
          <w:szCs w:val="22"/>
        </w:rPr>
        <w:t xml:space="preserve"> </w:t>
      </w:r>
      <w:r w:rsidR="00707792" w:rsidRPr="00707792">
        <w:rPr>
          <w:rFonts w:ascii="Cambria" w:hAnsi="Cambria" w:cs="Arial"/>
          <w:bCs/>
          <w:sz w:val="22"/>
          <w:szCs w:val="22"/>
        </w:rPr>
        <w:t>w zakresie podobnym do przedmiotu zamówienia, tj. dokumentację projektową budowy i/lub przebudowy budowli hydrotechnicznej i/lub obiektów budowlanych melioracji wodnych</w:t>
      </w:r>
      <w:r w:rsidR="00040A7E">
        <w:rPr>
          <w:rFonts w:ascii="Cambria" w:hAnsi="Cambria" w:cs="Arial"/>
          <w:bCs/>
          <w:sz w:val="22"/>
          <w:szCs w:val="22"/>
        </w:rPr>
        <w:t xml:space="preserve">. </w:t>
      </w:r>
      <w:r w:rsidR="00040A7E" w:rsidRPr="00040A7E">
        <w:rPr>
          <w:rFonts w:ascii="Cambria" w:hAnsi="Cambria" w:cs="Arial"/>
          <w:bCs/>
          <w:sz w:val="22"/>
          <w:szCs w:val="22"/>
        </w:rPr>
        <w:t>Oświadczam</w:t>
      </w:r>
      <w:r w:rsidR="00040A7E">
        <w:rPr>
          <w:rFonts w:ascii="Cambria" w:hAnsi="Cambria" w:cs="Arial"/>
          <w:bCs/>
          <w:sz w:val="22"/>
          <w:szCs w:val="22"/>
        </w:rPr>
        <w:t>y</w:t>
      </w:r>
      <w:r w:rsidR="00040A7E" w:rsidRPr="00040A7E">
        <w:rPr>
          <w:rFonts w:ascii="Cambria" w:hAnsi="Cambria" w:cs="Arial"/>
          <w:bCs/>
          <w:sz w:val="22"/>
          <w:szCs w:val="22"/>
        </w:rPr>
        <w:t>, że osoba</w:t>
      </w:r>
      <w:r w:rsidR="00040A7E">
        <w:rPr>
          <w:rFonts w:ascii="Cambria" w:hAnsi="Cambria" w:cs="Arial"/>
          <w:bCs/>
          <w:sz w:val="22"/>
          <w:szCs w:val="22"/>
        </w:rPr>
        <w:t xml:space="preserve"> ta</w:t>
      </w:r>
      <w:r w:rsidR="00040A7E" w:rsidRPr="00040A7E">
        <w:rPr>
          <w:rFonts w:ascii="Cambria" w:hAnsi="Cambria" w:cs="Arial"/>
          <w:bCs/>
          <w:sz w:val="22"/>
          <w:szCs w:val="22"/>
        </w:rPr>
        <w:t xml:space="preserve"> posiada wymagane uprawnienia budowlane do projektowania w specjalności ……………………………..…………………… nr uprawnień: ……….……………………… lub inne …………………………………………. wydane w dniu ………………………….</w:t>
      </w:r>
    </w:p>
    <w:tbl>
      <w:tblPr>
        <w:tblStyle w:val="Tabela-Siatka"/>
        <w:tblW w:w="0" w:type="auto"/>
        <w:tblInd w:w="709" w:type="dxa"/>
        <w:tblLook w:val="04A0" w:firstRow="1" w:lastRow="0" w:firstColumn="1" w:lastColumn="0" w:noHBand="0" w:noVBand="1"/>
      </w:tblPr>
      <w:tblGrid>
        <w:gridCol w:w="704"/>
        <w:gridCol w:w="2835"/>
        <w:gridCol w:w="6379"/>
        <w:gridCol w:w="3543"/>
      </w:tblGrid>
      <w:tr w:rsidR="00707792" w14:paraId="6A29E3D6" w14:textId="77777777" w:rsidTr="00707792">
        <w:tc>
          <w:tcPr>
            <w:tcW w:w="704" w:type="dxa"/>
          </w:tcPr>
          <w:p w14:paraId="08D8123B" w14:textId="18925DDE" w:rsidR="00707792" w:rsidRDefault="00707792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Lp.</w:t>
            </w:r>
          </w:p>
        </w:tc>
        <w:tc>
          <w:tcPr>
            <w:tcW w:w="2835" w:type="dxa"/>
          </w:tcPr>
          <w:p w14:paraId="6440258B" w14:textId="18BEF95E" w:rsidR="00707792" w:rsidRDefault="00707792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Imię i nazwisko Projektanta</w:t>
            </w:r>
          </w:p>
        </w:tc>
        <w:tc>
          <w:tcPr>
            <w:tcW w:w="6379" w:type="dxa"/>
          </w:tcPr>
          <w:p w14:paraId="0BED239C" w14:textId="754E943F" w:rsidR="00707792" w:rsidRDefault="00707792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Nazwa wykonanego projektu wraz z krótką charakterystyką</w:t>
            </w:r>
          </w:p>
        </w:tc>
        <w:tc>
          <w:tcPr>
            <w:tcW w:w="3543" w:type="dxa"/>
          </w:tcPr>
          <w:p w14:paraId="237BD08B" w14:textId="6D034BDA" w:rsidR="00707792" w:rsidRDefault="00707792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Dokument potwierdzający posiadane doświadczenie</w:t>
            </w:r>
          </w:p>
        </w:tc>
      </w:tr>
      <w:tr w:rsidR="004E57C1" w14:paraId="46A438C4" w14:textId="77777777" w:rsidTr="00707792">
        <w:tc>
          <w:tcPr>
            <w:tcW w:w="704" w:type="dxa"/>
          </w:tcPr>
          <w:p w14:paraId="641671F1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</w:tcPr>
          <w:p w14:paraId="4C1E054A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36BDC07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288CCA14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00E62FEE" w14:textId="77777777" w:rsidTr="00707792">
        <w:tc>
          <w:tcPr>
            <w:tcW w:w="704" w:type="dxa"/>
          </w:tcPr>
          <w:p w14:paraId="25229876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3B3FB7DE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167D80B0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67BEACE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6DA0FF87" w14:textId="77777777" w:rsidTr="00707792">
        <w:tc>
          <w:tcPr>
            <w:tcW w:w="704" w:type="dxa"/>
          </w:tcPr>
          <w:p w14:paraId="19C9719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601857B2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20E92DD5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2C8FFE3A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3B557136" w14:textId="77777777" w:rsidTr="00707792">
        <w:tc>
          <w:tcPr>
            <w:tcW w:w="704" w:type="dxa"/>
          </w:tcPr>
          <w:p w14:paraId="5477CC1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12DE47EF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747A55AA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143563A8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6706569B" w14:textId="77777777" w:rsidTr="00707792">
        <w:tc>
          <w:tcPr>
            <w:tcW w:w="704" w:type="dxa"/>
          </w:tcPr>
          <w:p w14:paraId="57E4F3D1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056A728B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5FB8FB4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568C1F17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719AFEB0" w14:textId="77777777" w:rsidTr="00707792">
        <w:tc>
          <w:tcPr>
            <w:tcW w:w="704" w:type="dxa"/>
          </w:tcPr>
          <w:p w14:paraId="79355BBC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0F0D3CE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09E70CDE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7FE56009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74B6DA35" w14:textId="77777777" w:rsidTr="00707792">
        <w:tc>
          <w:tcPr>
            <w:tcW w:w="704" w:type="dxa"/>
          </w:tcPr>
          <w:p w14:paraId="62299055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6F930A62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770234F4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2AB66F7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7C08631D" w14:textId="77777777" w:rsidTr="00707792">
        <w:tc>
          <w:tcPr>
            <w:tcW w:w="704" w:type="dxa"/>
          </w:tcPr>
          <w:p w14:paraId="25DE1F1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555C58C0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52C5A6F3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03A29305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E57C1" w14:paraId="51EA7284" w14:textId="77777777" w:rsidTr="00707792">
        <w:tc>
          <w:tcPr>
            <w:tcW w:w="704" w:type="dxa"/>
          </w:tcPr>
          <w:p w14:paraId="68CF489E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35" w:type="dxa"/>
            <w:vMerge/>
          </w:tcPr>
          <w:p w14:paraId="7321C39D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6379" w:type="dxa"/>
          </w:tcPr>
          <w:p w14:paraId="715A65A7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543" w:type="dxa"/>
          </w:tcPr>
          <w:p w14:paraId="33FAAF2E" w14:textId="77777777" w:rsidR="004E57C1" w:rsidRDefault="004E57C1" w:rsidP="00D244F9">
            <w:pPr>
              <w:spacing w:before="100" w:beforeAutospacing="1" w:after="100" w:afterAutospacing="1" w:line="276" w:lineRule="auto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53EA0A7" w14:textId="20FC419E" w:rsidR="00707792" w:rsidRDefault="00707792" w:rsidP="00707792">
      <w:pPr>
        <w:spacing w:before="100" w:beforeAutospacing="1" w:after="100" w:afterAutospacing="1" w:line="276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 w:rsidRPr="00707792">
        <w:rPr>
          <w:rFonts w:ascii="Cambria" w:hAnsi="Cambria" w:cs="Arial"/>
          <w:b/>
          <w:sz w:val="22"/>
          <w:szCs w:val="22"/>
        </w:rPr>
        <w:t>Wykonawca winien załączyć dokumenty</w:t>
      </w:r>
      <w:r w:rsidRPr="00707792">
        <w:rPr>
          <w:rFonts w:ascii="Cambria" w:hAnsi="Cambria" w:cs="Arial"/>
          <w:bCs/>
          <w:sz w:val="22"/>
          <w:szCs w:val="22"/>
        </w:rPr>
        <w:t xml:space="preserve"> </w:t>
      </w:r>
      <w:r w:rsidR="004E57C1" w:rsidRPr="004E57C1">
        <w:rPr>
          <w:rFonts w:ascii="Cambria" w:hAnsi="Cambria" w:cs="Arial"/>
          <w:b/>
          <w:sz w:val="22"/>
          <w:szCs w:val="22"/>
        </w:rPr>
        <w:t>do Oferty</w:t>
      </w:r>
      <w:r w:rsidR="004E57C1">
        <w:rPr>
          <w:rFonts w:ascii="Cambria" w:hAnsi="Cambria" w:cs="Arial"/>
          <w:bCs/>
          <w:sz w:val="22"/>
          <w:szCs w:val="22"/>
        </w:rPr>
        <w:t xml:space="preserve"> </w:t>
      </w:r>
      <w:r w:rsidRPr="00707792">
        <w:rPr>
          <w:rFonts w:ascii="Cambria" w:hAnsi="Cambria" w:cs="Arial"/>
          <w:bCs/>
          <w:sz w:val="22"/>
          <w:szCs w:val="22"/>
        </w:rPr>
        <w:t xml:space="preserve">potwierdzające wykonanie przez projektanta wykazanych </w:t>
      </w:r>
      <w:r w:rsidR="004E57C1">
        <w:rPr>
          <w:rFonts w:ascii="Cambria" w:hAnsi="Cambria" w:cs="Arial"/>
          <w:bCs/>
          <w:sz w:val="22"/>
          <w:szCs w:val="22"/>
        </w:rPr>
        <w:t xml:space="preserve">w/w </w:t>
      </w:r>
      <w:r w:rsidRPr="00707792">
        <w:rPr>
          <w:rFonts w:ascii="Cambria" w:hAnsi="Cambria" w:cs="Arial"/>
          <w:bCs/>
          <w:sz w:val="22"/>
          <w:szCs w:val="22"/>
        </w:rPr>
        <w:t>dokumentacji projektowych (</w:t>
      </w:r>
      <w:r>
        <w:rPr>
          <w:rFonts w:ascii="Cambria" w:hAnsi="Cambria" w:cs="Arial"/>
          <w:bCs/>
          <w:sz w:val="22"/>
          <w:szCs w:val="22"/>
        </w:rPr>
        <w:t xml:space="preserve">np. </w:t>
      </w:r>
      <w:r w:rsidRPr="00707792">
        <w:rPr>
          <w:rFonts w:ascii="Cambria" w:hAnsi="Cambria" w:cs="Arial"/>
          <w:bCs/>
          <w:sz w:val="22"/>
          <w:szCs w:val="22"/>
        </w:rPr>
        <w:t>referencje, opinie</w:t>
      </w:r>
      <w:r>
        <w:rPr>
          <w:rFonts w:ascii="Cambria" w:hAnsi="Cambria" w:cs="Arial"/>
          <w:bCs/>
          <w:sz w:val="22"/>
          <w:szCs w:val="22"/>
        </w:rPr>
        <w:t>, inne dokumenty stwierdzające wykonanie przez projektanta dokumentacji</w:t>
      </w:r>
      <w:r w:rsidRPr="00707792">
        <w:rPr>
          <w:rFonts w:ascii="Cambria" w:hAnsi="Cambria" w:cs="Arial"/>
          <w:bCs/>
          <w:sz w:val="22"/>
          <w:szCs w:val="22"/>
        </w:rPr>
        <w:t>).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4448FA01" w14:textId="127D47FA" w:rsidR="00561480" w:rsidRPr="00D244F9" w:rsidRDefault="00707792" w:rsidP="004E57C1">
      <w:pPr>
        <w:spacing w:before="100" w:beforeAutospacing="1" w:after="100" w:afterAutospacing="1" w:line="276" w:lineRule="auto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przypadku </w:t>
      </w:r>
      <w:r w:rsidR="004E57C1">
        <w:rPr>
          <w:rFonts w:ascii="Cambria" w:hAnsi="Cambria" w:cs="Arial"/>
          <w:bCs/>
          <w:sz w:val="22"/>
          <w:szCs w:val="22"/>
        </w:rPr>
        <w:t>nie załączenia dokumentów potwierdzających posiadanie przez Projektanta doświadczenia w wykonaniu</w:t>
      </w:r>
      <w:r w:rsidR="00483EA7">
        <w:rPr>
          <w:rFonts w:ascii="Cambria" w:hAnsi="Cambria" w:cs="Arial"/>
          <w:bCs/>
          <w:sz w:val="22"/>
          <w:szCs w:val="22"/>
        </w:rPr>
        <w:t xml:space="preserve"> wskazanych w/w</w:t>
      </w:r>
      <w:r w:rsidR="004E57C1">
        <w:rPr>
          <w:rFonts w:ascii="Cambria" w:hAnsi="Cambria" w:cs="Arial"/>
          <w:bCs/>
          <w:sz w:val="22"/>
          <w:szCs w:val="22"/>
        </w:rPr>
        <w:t xml:space="preserve"> </w:t>
      </w:r>
      <w:r w:rsidR="00F176EC">
        <w:rPr>
          <w:rFonts w:ascii="Cambria" w:hAnsi="Cambria" w:cs="Arial"/>
          <w:bCs/>
          <w:sz w:val="22"/>
          <w:szCs w:val="22"/>
        </w:rPr>
        <w:t>dokumentacji projektowych</w:t>
      </w:r>
      <w:r w:rsidR="004E57C1">
        <w:rPr>
          <w:rFonts w:ascii="Cambria" w:hAnsi="Cambria" w:cs="Arial"/>
          <w:bCs/>
          <w:sz w:val="22"/>
          <w:szCs w:val="22"/>
        </w:rPr>
        <w:t xml:space="preserve">, Zamawiający nie przydzieli punktów we wskazanym kryterium oceny ofert tj. </w:t>
      </w:r>
      <w:r w:rsidR="004E57C1" w:rsidRPr="004E57C1">
        <w:rPr>
          <w:rFonts w:ascii="Cambria" w:hAnsi="Cambria" w:cs="Arial"/>
          <w:bCs/>
          <w:sz w:val="22"/>
          <w:szCs w:val="22"/>
          <w:u w:val="single"/>
        </w:rPr>
        <w:t>doświadczenie osoby wykonującej projekt (D)</w:t>
      </w:r>
      <w:r w:rsidR="002C2B2C">
        <w:rPr>
          <w:rFonts w:ascii="Cambria" w:hAnsi="Cambria" w:cs="Arial"/>
          <w:bCs/>
          <w:sz w:val="22"/>
          <w:szCs w:val="22"/>
          <w:u w:val="single"/>
        </w:rPr>
        <w:t xml:space="preserve"> </w:t>
      </w:r>
      <w:r w:rsidR="002C2B2C" w:rsidRPr="002C2B2C">
        <w:rPr>
          <w:rFonts w:ascii="Cambria" w:hAnsi="Cambria" w:cs="Arial"/>
          <w:bCs/>
          <w:sz w:val="22"/>
          <w:szCs w:val="22"/>
        </w:rPr>
        <w:t>za nieudokumentowane doświadczenie</w:t>
      </w:r>
      <w:r w:rsidR="002C2B2C" w:rsidRPr="0005739B">
        <w:rPr>
          <w:rFonts w:ascii="Cambria" w:hAnsi="Cambria" w:cs="Arial"/>
          <w:bCs/>
          <w:sz w:val="22"/>
          <w:szCs w:val="22"/>
        </w:rPr>
        <w:t>.</w:t>
      </w:r>
    </w:p>
    <w:p w14:paraId="5EC95754" w14:textId="3EA957BF" w:rsidR="00322EB5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 xml:space="preserve">Informujemy, że wybór oferty </w:t>
      </w:r>
      <w:r w:rsidR="001E6C0A"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2F8E0135" w:rsidR="001E6C0A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0CA5ABA2" w14:textId="6FCEA27F" w:rsidR="001E6C0A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4AB6156E" w14:textId="6B7EF874" w:rsidR="001E6C0A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79"/>
        <w:gridCol w:w="7087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F464B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F464B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19A2E06" w14:textId="77777777" w:rsidR="00B545F4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</w:t>
      </w:r>
    </w:p>
    <w:p w14:paraId="65B1F275" w14:textId="7F34CAA5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</w:t>
      </w:r>
    </w:p>
    <w:p w14:paraId="76AF72B4" w14:textId="2205847A" w:rsidR="001E6C0A" w:rsidRDefault="00E0043B" w:rsidP="001E6C0A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E6C0A" w:rsidRPr="00B17037">
        <w:rPr>
          <w:rFonts w:ascii="Cambria" w:hAnsi="Cambria" w:cs="Arial"/>
          <w:bCs/>
          <w:sz w:val="22"/>
          <w:szCs w:val="22"/>
        </w:rPr>
        <w:t>.</w:t>
      </w:r>
      <w:r w:rsidR="001E6C0A"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="001E6C0A"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="001E6C0A"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3608" w:type="dxa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04"/>
        <w:gridCol w:w="6804"/>
      </w:tblGrid>
      <w:tr w:rsidR="001E6C0A" w:rsidRPr="00134370" w14:paraId="406CA0E0" w14:textId="77777777" w:rsidTr="00A768BF">
        <w:trPr>
          <w:trHeight w:val="1077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43D05B6D" w14:textId="77777777" w:rsidR="001E6C0A" w:rsidRDefault="001E6C0A" w:rsidP="00F464B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br/>
              <w:t>(nazwa/firma, adres)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2B503E23" w14:textId="0C9B492C" w:rsidR="001E6C0A" w:rsidRDefault="001E6C0A" w:rsidP="00F464B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Zakres </w:t>
            </w:r>
            <w:r w:rsidR="004219DC">
              <w:rPr>
                <w:rFonts w:ascii="Cambria" w:hAnsi="Cambria" w:cs="Arial"/>
                <w:bCs/>
                <w:sz w:val="21"/>
                <w:szCs w:val="21"/>
              </w:rPr>
              <w:t xml:space="preserve">rzeczowy 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zamówienia, który zostanie wykonany przez danego Wykonawcę wspólnie ubiegającego się o udzielenie zamówienia</w:t>
            </w:r>
          </w:p>
        </w:tc>
      </w:tr>
      <w:tr w:rsidR="001E6C0A" w:rsidRPr="00134370" w14:paraId="3172FAA9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49B4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4B2FB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268B28E7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6F712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12090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5183D2C0" w14:textId="77777777" w:rsidTr="00A768BF">
        <w:trPr>
          <w:trHeight w:val="765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CF1AC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01F7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E6C0A" w:rsidRPr="00134370" w14:paraId="7D1A1131" w14:textId="77777777" w:rsidTr="00A768BF">
        <w:trPr>
          <w:trHeight w:val="778"/>
        </w:trPr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8E445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A00B6" w14:textId="77777777" w:rsidR="001E6C0A" w:rsidRDefault="001E6C0A" w:rsidP="00F464B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42A6FF2E" w14:textId="54AAD472" w:rsidR="00A07B06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1C3D4FDD" w:rsidR="001E6C0A" w:rsidRDefault="00E0043B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0B2786CA" w14:textId="2CC8CAC8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0043B">
        <w:rPr>
          <w:rFonts w:ascii="Cambria" w:hAnsi="Cambria" w:cs="Arial"/>
          <w:bCs/>
          <w:sz w:val="22"/>
          <w:szCs w:val="22"/>
        </w:rPr>
        <w:t>1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066AB459" w14:textId="71C53C41" w:rsidR="001E6C0A" w:rsidRDefault="001E6C0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lastRenderedPageBreak/>
        <w:t>1</w:t>
      </w:r>
      <w:r w:rsidR="00E0043B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6958051" w14:textId="05EA3C98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E0043B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5F98AE95" w14:textId="10B55F5A" w:rsidR="008E08F7" w:rsidRPr="00636042" w:rsidRDefault="001E6C0A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>1</w:t>
      </w:r>
      <w:r w:rsidR="00E0043B">
        <w:rPr>
          <w:rFonts w:ascii="Cambria" w:hAnsi="Cambria" w:cs="Arial"/>
          <w:bCs/>
          <w:sz w:val="22"/>
          <w:szCs w:val="22"/>
        </w:rPr>
        <w:t>4</w:t>
      </w:r>
      <w:r w:rsidRPr="00636042">
        <w:rPr>
          <w:rFonts w:ascii="Cambria" w:hAnsi="Cambria" w:cs="Arial"/>
          <w:bCs/>
          <w:sz w:val="22"/>
          <w:szCs w:val="22"/>
        </w:rPr>
        <w:t>.</w:t>
      </w:r>
      <w:r w:rsidRPr="00636042">
        <w:rPr>
          <w:rFonts w:ascii="Cambria" w:hAnsi="Cambria" w:cs="Arial"/>
          <w:bCs/>
          <w:sz w:val="22"/>
          <w:szCs w:val="22"/>
        </w:rPr>
        <w:tab/>
      </w:r>
      <w:r w:rsidR="008E08F7" w:rsidRPr="00636042">
        <w:rPr>
          <w:rFonts w:ascii="Cambria" w:hAnsi="Cambria" w:cs="Arial"/>
          <w:bCs/>
          <w:sz w:val="22"/>
          <w:szCs w:val="22"/>
        </w:rPr>
        <w:t>Oświadczamy, że złożyliśmy WADIUM w kwocie   ………………..…….… zł (słownie: ………… …………………………./…. złotych), które zostało wniesione w dniu ……………………… w formie ………….…………………</w:t>
      </w:r>
    </w:p>
    <w:p w14:paraId="7F6E713A" w14:textId="77777777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</w:r>
    </w:p>
    <w:p w14:paraId="4AFABBE0" w14:textId="7EA5FE2B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Nazwa banku i nr konta bankowego Wykonawcy, na które Zamawiający zwróci wadium wniesione w formie PIENIĘŻNEJ …….……………………………………………………………………</w:t>
      </w:r>
    </w:p>
    <w:p w14:paraId="10065951" w14:textId="77777777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5E9D4334" w14:textId="535885EA" w:rsidR="008E08F7" w:rsidRPr="00636042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W przypadku wniesienia wadium w formie NIEPIENIĘŻNEJ:</w:t>
      </w:r>
    </w:p>
    <w:p w14:paraId="38DEE6F8" w14:textId="5228065E" w:rsidR="008E08F7" w:rsidRPr="008E08F7" w:rsidRDefault="008E08F7" w:rsidP="008E08F7">
      <w:pPr>
        <w:spacing w:before="120"/>
        <w:ind w:left="709" w:hanging="709"/>
        <w:jc w:val="both"/>
        <w:rPr>
          <w:rFonts w:ascii="Cambria" w:hAnsi="Cambria" w:cs="Arial"/>
          <w:bCs/>
          <w:color w:val="FF0000"/>
          <w:sz w:val="22"/>
          <w:szCs w:val="22"/>
        </w:rPr>
      </w:pPr>
      <w:r w:rsidRPr="00636042">
        <w:rPr>
          <w:rFonts w:ascii="Cambria" w:hAnsi="Cambria" w:cs="Arial"/>
          <w:bCs/>
          <w:sz w:val="22"/>
          <w:szCs w:val="22"/>
        </w:rPr>
        <w:t xml:space="preserve"> </w:t>
      </w:r>
      <w:r w:rsidRPr="00636042">
        <w:rPr>
          <w:rFonts w:ascii="Cambria" w:hAnsi="Cambria" w:cs="Arial"/>
          <w:bCs/>
          <w:sz w:val="22"/>
          <w:szCs w:val="22"/>
        </w:rPr>
        <w:tab/>
        <w:t>Adres e-mail: gwaranta na które Zamawiający złoży oświadczenie o zwolnieniu wadium wniesionego w gwarancji/poręczeniu: …….……………………………………………………………………</w:t>
      </w:r>
    </w:p>
    <w:p w14:paraId="2CE7EAEA" w14:textId="3BFC9F45" w:rsidR="001E6C0A" w:rsidRDefault="008E08F7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E0043B">
        <w:rPr>
          <w:rFonts w:ascii="Cambria" w:hAnsi="Cambria" w:cs="Arial"/>
          <w:bCs/>
          <w:sz w:val="22"/>
          <w:szCs w:val="22"/>
        </w:rPr>
        <w:t>5</w:t>
      </w:r>
      <w:r w:rsidR="000E5AA0"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582BD0F9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3FCC29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32C2D8ED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808D868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A0B4B4" w14:textId="77777777" w:rsidR="001E6C0A" w:rsidRDefault="001E6C0A" w:rsidP="001E6C0A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2C41344F" w14:textId="77777777" w:rsidR="001E6C0A" w:rsidRPr="00B17037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5C808926" w14:textId="6CBCFA65" w:rsidR="001E6C0A" w:rsidRDefault="001E6C0A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4" w:name="_Hlk60047166"/>
      <w:r w:rsidRPr="003144B1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3144B1">
        <w:rPr>
          <w:rFonts w:ascii="Cambria" w:hAnsi="Cambria" w:cs="Arial"/>
          <w:bCs/>
          <w:i/>
          <w:sz w:val="22"/>
          <w:szCs w:val="22"/>
        </w:rPr>
        <w:tab/>
      </w:r>
      <w:r w:rsidRPr="003144B1">
        <w:rPr>
          <w:rFonts w:ascii="Cambria" w:hAnsi="Cambria" w:cs="Arial"/>
          <w:bCs/>
          <w:i/>
          <w:sz w:val="22"/>
          <w:szCs w:val="22"/>
        </w:rPr>
        <w:br/>
        <w:t xml:space="preserve">w formie elektronicznej (tj. w postaci elektronicznej opatrzonej </w:t>
      </w:r>
      <w:r w:rsidRPr="003144B1">
        <w:rPr>
          <w:rFonts w:ascii="Cambria" w:hAnsi="Cambria" w:cs="Arial"/>
          <w:bCs/>
          <w:i/>
          <w:sz w:val="22"/>
          <w:szCs w:val="22"/>
        </w:rPr>
        <w:br/>
        <w:t>kwalifikowanym podpisem elektronicznym</w:t>
      </w:r>
      <w:bookmarkEnd w:id="3"/>
      <w:r w:rsidRPr="003144B1">
        <w:rPr>
          <w:rFonts w:ascii="Cambria" w:hAnsi="Cambria" w:cs="Arial"/>
          <w:bCs/>
          <w:i/>
          <w:sz w:val="22"/>
          <w:szCs w:val="22"/>
        </w:rPr>
        <w:t>)</w:t>
      </w:r>
    </w:p>
    <w:p w14:paraId="28DEDB6B" w14:textId="6FB0A766" w:rsidR="00A07B06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5915A6">
      <w:footerReference w:type="default" r:id="rId8"/>
      <w:pgSz w:w="16837" w:h="11905" w:orient="landscape" w:code="9"/>
      <w:pgMar w:top="1418" w:right="1386" w:bottom="141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D20E5E" w14:textId="77777777" w:rsidR="001335FD" w:rsidRDefault="001335FD">
      <w:r>
        <w:separator/>
      </w:r>
    </w:p>
  </w:endnote>
  <w:endnote w:type="continuationSeparator" w:id="0">
    <w:p w14:paraId="181A9F35" w14:textId="77777777" w:rsidR="001335FD" w:rsidRDefault="0013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E85186" w14:textId="77777777" w:rsidR="00312723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8C3F0C" w14:textId="43E59DC4" w:rsidR="00312723" w:rsidRPr="00F57CA1" w:rsidRDefault="00312723" w:rsidP="00F57CA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F57CA1">
      <w:rPr>
        <w:rFonts w:ascii="Cambria" w:hAnsi="Cambria"/>
      </w:rPr>
      <w:fldChar w:fldCharType="begin"/>
    </w:r>
    <w:r w:rsidRPr="00F57CA1">
      <w:rPr>
        <w:rFonts w:ascii="Cambria" w:hAnsi="Cambria"/>
      </w:rPr>
      <w:instrText>PAGE   \* MERGEFORMAT</w:instrText>
    </w:r>
    <w:r w:rsidRPr="00F57CA1">
      <w:rPr>
        <w:rFonts w:ascii="Cambria" w:hAnsi="Cambria"/>
      </w:rPr>
      <w:fldChar w:fldCharType="separate"/>
    </w:r>
    <w:r w:rsidR="00A95F6A">
      <w:rPr>
        <w:rFonts w:ascii="Cambria" w:hAnsi="Cambria"/>
        <w:noProof/>
      </w:rPr>
      <w:t>1</w:t>
    </w:r>
    <w:r w:rsidRPr="00F57CA1">
      <w:rPr>
        <w:rFonts w:ascii="Cambria" w:hAnsi="Cambria"/>
      </w:rPr>
      <w:fldChar w:fldCharType="end"/>
    </w:r>
    <w:r w:rsidRPr="00F57CA1">
      <w:rPr>
        <w:rFonts w:ascii="Cambria" w:hAnsi="Cambria"/>
      </w:rPr>
      <w:t xml:space="preserve"> | </w:t>
    </w:r>
    <w:r w:rsidRPr="00F57CA1">
      <w:rPr>
        <w:rFonts w:ascii="Cambria" w:hAnsi="Cambria"/>
        <w:color w:val="7F7F7F"/>
        <w:spacing w:val="60"/>
      </w:rPr>
      <w:t>Strona</w:t>
    </w:r>
  </w:p>
  <w:p w14:paraId="1C5B8022" w14:textId="4B420694" w:rsidR="00312723" w:rsidRPr="00F57CA1" w:rsidRDefault="0046323C" w:rsidP="0046323C">
    <w:pPr>
      <w:pStyle w:val="Stopka"/>
      <w:jc w:val="center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69332499" wp14:editId="1F7E8348">
          <wp:extent cx="5478145" cy="7874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4B8B6A" w14:textId="77777777" w:rsidR="001335FD" w:rsidRDefault="001335FD">
      <w:r>
        <w:separator/>
      </w:r>
    </w:p>
  </w:footnote>
  <w:footnote w:type="continuationSeparator" w:id="0">
    <w:p w14:paraId="047E55B7" w14:textId="77777777" w:rsidR="001335FD" w:rsidRDefault="001335FD">
      <w:r>
        <w:continuationSeparator/>
      </w:r>
    </w:p>
  </w:footnote>
  <w:footnote w:id="1">
    <w:p w14:paraId="6F9A2FD8" w14:textId="77777777" w:rsidR="001E6C0A" w:rsidRDefault="001E6C0A" w:rsidP="001E6C0A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>Oświadczenie, zgodnie z art. 117 ust. 4 PZP składają Wykonawcy wspólnie ubiegający się o udzielenie zamówienia oraz działający w formie spółki cywilnej.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89F4313"/>
    <w:multiLevelType w:val="multilevel"/>
    <w:tmpl w:val="FF84FA1C"/>
    <w:lvl w:ilvl="0">
      <w:start w:val="1"/>
      <w:numFmt w:val="decimal"/>
      <w:lvlText w:val="%1)"/>
      <w:lvlJc w:val="left"/>
      <w:pPr>
        <w:tabs>
          <w:tab w:val="num" w:pos="762"/>
        </w:tabs>
        <w:ind w:left="742" w:hanging="34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49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7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8"/>
  </w:num>
  <w:num w:numId="106">
    <w:abstractNumId w:val="113"/>
  </w:num>
  <w:num w:numId="107">
    <w:abstractNumId w:val="38"/>
  </w:num>
  <w:num w:numId="108">
    <w:abstractNumId w:val="52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6"/>
  </w:num>
  <w:num w:numId="116">
    <w:abstractNumId w:val="101"/>
  </w:num>
  <w:num w:numId="117">
    <w:abstractNumId w:val="44"/>
  </w:num>
  <w:num w:numId="118">
    <w:abstractNumId w:val="132"/>
  </w:num>
  <w:num w:numId="119">
    <w:abstractNumId w:val="51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3"/>
  </w:num>
  <w:num w:numId="126">
    <w:abstractNumId w:val="43"/>
  </w:num>
  <w:num w:numId="127">
    <w:abstractNumId w:val="50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5E61"/>
    <w:rsid w:val="000064F0"/>
    <w:rsid w:val="0000654F"/>
    <w:rsid w:val="00006F53"/>
    <w:rsid w:val="00010278"/>
    <w:rsid w:val="00011C75"/>
    <w:rsid w:val="0001289D"/>
    <w:rsid w:val="00015128"/>
    <w:rsid w:val="0001557A"/>
    <w:rsid w:val="000162F8"/>
    <w:rsid w:val="0001641B"/>
    <w:rsid w:val="00020A45"/>
    <w:rsid w:val="00021365"/>
    <w:rsid w:val="00021779"/>
    <w:rsid w:val="00021C4A"/>
    <w:rsid w:val="0002205D"/>
    <w:rsid w:val="000232EE"/>
    <w:rsid w:val="00023BF1"/>
    <w:rsid w:val="00024300"/>
    <w:rsid w:val="00024336"/>
    <w:rsid w:val="00024EED"/>
    <w:rsid w:val="000261AA"/>
    <w:rsid w:val="00026BF5"/>
    <w:rsid w:val="00027803"/>
    <w:rsid w:val="000308F7"/>
    <w:rsid w:val="00031333"/>
    <w:rsid w:val="00032F05"/>
    <w:rsid w:val="0004046F"/>
    <w:rsid w:val="00040A7E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5739B"/>
    <w:rsid w:val="00062F7C"/>
    <w:rsid w:val="00063AA5"/>
    <w:rsid w:val="0006486E"/>
    <w:rsid w:val="00064CFC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3B60"/>
    <w:rsid w:val="000956FA"/>
    <w:rsid w:val="00095983"/>
    <w:rsid w:val="000A4391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C8A"/>
    <w:rsid w:val="000E49FF"/>
    <w:rsid w:val="000E5AA0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0B2"/>
    <w:rsid w:val="00113875"/>
    <w:rsid w:val="00113A41"/>
    <w:rsid w:val="001142C0"/>
    <w:rsid w:val="00115A3E"/>
    <w:rsid w:val="001163A3"/>
    <w:rsid w:val="001209CA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35FD"/>
    <w:rsid w:val="00134853"/>
    <w:rsid w:val="00134BD2"/>
    <w:rsid w:val="001356FE"/>
    <w:rsid w:val="00135B54"/>
    <w:rsid w:val="001366CC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1E1B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26B1"/>
    <w:rsid w:val="00222F7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0ACB"/>
    <w:rsid w:val="002C2B2C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7D66"/>
    <w:rsid w:val="002E207D"/>
    <w:rsid w:val="002E416F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3C53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04C4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3666"/>
    <w:rsid w:val="003A5319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C7F28"/>
    <w:rsid w:val="003D132E"/>
    <w:rsid w:val="003D141C"/>
    <w:rsid w:val="003D1B28"/>
    <w:rsid w:val="003D1E3B"/>
    <w:rsid w:val="003D2AE5"/>
    <w:rsid w:val="003D3F7B"/>
    <w:rsid w:val="003D40F7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89C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5E8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C74"/>
    <w:rsid w:val="00462831"/>
    <w:rsid w:val="0046323C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3EA7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2FB6"/>
    <w:rsid w:val="004B31A6"/>
    <w:rsid w:val="004C092F"/>
    <w:rsid w:val="004C099B"/>
    <w:rsid w:val="004C1443"/>
    <w:rsid w:val="004C1B87"/>
    <w:rsid w:val="004C5E3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7C1"/>
    <w:rsid w:val="004E5856"/>
    <w:rsid w:val="004E5960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69D1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20F"/>
    <w:rsid w:val="00561480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39E7"/>
    <w:rsid w:val="00584942"/>
    <w:rsid w:val="00584BA0"/>
    <w:rsid w:val="005901E2"/>
    <w:rsid w:val="00590EA1"/>
    <w:rsid w:val="005915A6"/>
    <w:rsid w:val="0059361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E01"/>
    <w:rsid w:val="005C221B"/>
    <w:rsid w:val="005C2419"/>
    <w:rsid w:val="005C3461"/>
    <w:rsid w:val="005C49B5"/>
    <w:rsid w:val="005C50F3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7B6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042"/>
    <w:rsid w:val="00636C00"/>
    <w:rsid w:val="00643B6C"/>
    <w:rsid w:val="00643EBA"/>
    <w:rsid w:val="00644329"/>
    <w:rsid w:val="006452C0"/>
    <w:rsid w:val="0064584B"/>
    <w:rsid w:val="006544C9"/>
    <w:rsid w:val="00655959"/>
    <w:rsid w:val="0065644F"/>
    <w:rsid w:val="00662F1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236"/>
    <w:rsid w:val="006A05D3"/>
    <w:rsid w:val="006A0F77"/>
    <w:rsid w:val="006A1C9A"/>
    <w:rsid w:val="006A2581"/>
    <w:rsid w:val="006A30BC"/>
    <w:rsid w:val="006A3940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AA"/>
    <w:rsid w:val="007032EF"/>
    <w:rsid w:val="007052AF"/>
    <w:rsid w:val="00706E45"/>
    <w:rsid w:val="00707792"/>
    <w:rsid w:val="00712B9D"/>
    <w:rsid w:val="00714053"/>
    <w:rsid w:val="00714513"/>
    <w:rsid w:val="00716818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77C0D"/>
    <w:rsid w:val="007816DE"/>
    <w:rsid w:val="00782E08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34F"/>
    <w:rsid w:val="00800FFA"/>
    <w:rsid w:val="00802D60"/>
    <w:rsid w:val="00804805"/>
    <w:rsid w:val="00804B2C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575"/>
    <w:rsid w:val="008208AA"/>
    <w:rsid w:val="008208F5"/>
    <w:rsid w:val="00821399"/>
    <w:rsid w:val="008239FA"/>
    <w:rsid w:val="00823B7F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54A"/>
    <w:rsid w:val="008667C0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375"/>
    <w:rsid w:val="0089543C"/>
    <w:rsid w:val="00896201"/>
    <w:rsid w:val="00896433"/>
    <w:rsid w:val="008A0E00"/>
    <w:rsid w:val="008A1B39"/>
    <w:rsid w:val="008A34D0"/>
    <w:rsid w:val="008A5255"/>
    <w:rsid w:val="008B11C0"/>
    <w:rsid w:val="008B1785"/>
    <w:rsid w:val="008B19A4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5F90"/>
    <w:rsid w:val="008E08F7"/>
    <w:rsid w:val="008E179D"/>
    <w:rsid w:val="008E4439"/>
    <w:rsid w:val="008E6D0D"/>
    <w:rsid w:val="008F0B20"/>
    <w:rsid w:val="008F22B6"/>
    <w:rsid w:val="008F2C3C"/>
    <w:rsid w:val="009018D6"/>
    <w:rsid w:val="00903584"/>
    <w:rsid w:val="00903FAF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35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07AE"/>
    <w:rsid w:val="00982138"/>
    <w:rsid w:val="00982F9D"/>
    <w:rsid w:val="00983873"/>
    <w:rsid w:val="009859CE"/>
    <w:rsid w:val="00986210"/>
    <w:rsid w:val="009863CA"/>
    <w:rsid w:val="00986D66"/>
    <w:rsid w:val="00991790"/>
    <w:rsid w:val="00993368"/>
    <w:rsid w:val="0099465E"/>
    <w:rsid w:val="009A1121"/>
    <w:rsid w:val="009A217D"/>
    <w:rsid w:val="009A2364"/>
    <w:rsid w:val="009A41F1"/>
    <w:rsid w:val="009A42CB"/>
    <w:rsid w:val="009A69DA"/>
    <w:rsid w:val="009B2886"/>
    <w:rsid w:val="009B2F6B"/>
    <w:rsid w:val="009B3A35"/>
    <w:rsid w:val="009B52FC"/>
    <w:rsid w:val="009B5C08"/>
    <w:rsid w:val="009B7140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4096"/>
    <w:rsid w:val="00A1707E"/>
    <w:rsid w:val="00A17459"/>
    <w:rsid w:val="00A22732"/>
    <w:rsid w:val="00A22E84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95F6A"/>
    <w:rsid w:val="00AA3E41"/>
    <w:rsid w:val="00AA5021"/>
    <w:rsid w:val="00AB05FA"/>
    <w:rsid w:val="00AB0C55"/>
    <w:rsid w:val="00AB1013"/>
    <w:rsid w:val="00AB2646"/>
    <w:rsid w:val="00AB47F1"/>
    <w:rsid w:val="00AB62C4"/>
    <w:rsid w:val="00AB75E4"/>
    <w:rsid w:val="00AB7DE9"/>
    <w:rsid w:val="00AC1693"/>
    <w:rsid w:val="00AC46D5"/>
    <w:rsid w:val="00AC4AC9"/>
    <w:rsid w:val="00AC4EA4"/>
    <w:rsid w:val="00AC562D"/>
    <w:rsid w:val="00AC7E35"/>
    <w:rsid w:val="00AC7FEF"/>
    <w:rsid w:val="00AD1541"/>
    <w:rsid w:val="00AD1626"/>
    <w:rsid w:val="00AD44A9"/>
    <w:rsid w:val="00AD548D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3617"/>
    <w:rsid w:val="00B43B47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78E"/>
    <w:rsid w:val="00BC6186"/>
    <w:rsid w:val="00BC7C74"/>
    <w:rsid w:val="00BD0E36"/>
    <w:rsid w:val="00BD0E48"/>
    <w:rsid w:val="00BD378A"/>
    <w:rsid w:val="00BD37AF"/>
    <w:rsid w:val="00BD3FF4"/>
    <w:rsid w:val="00BD41DC"/>
    <w:rsid w:val="00BD44E7"/>
    <w:rsid w:val="00BD57CD"/>
    <w:rsid w:val="00BD78C5"/>
    <w:rsid w:val="00BD7B70"/>
    <w:rsid w:val="00BE0CF0"/>
    <w:rsid w:val="00BE1307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4A52"/>
    <w:rsid w:val="00C35D5F"/>
    <w:rsid w:val="00C35E3C"/>
    <w:rsid w:val="00C40BFA"/>
    <w:rsid w:val="00C410E1"/>
    <w:rsid w:val="00C423A7"/>
    <w:rsid w:val="00C44E24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8B4"/>
    <w:rsid w:val="00C84AA9"/>
    <w:rsid w:val="00C85B26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44F9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41A2"/>
    <w:rsid w:val="00D451E0"/>
    <w:rsid w:val="00D45980"/>
    <w:rsid w:val="00D47A42"/>
    <w:rsid w:val="00D53AFD"/>
    <w:rsid w:val="00D54421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043B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60E87"/>
    <w:rsid w:val="00E610EA"/>
    <w:rsid w:val="00E62BDB"/>
    <w:rsid w:val="00E65E8F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802"/>
    <w:rsid w:val="00E965F0"/>
    <w:rsid w:val="00EA2D58"/>
    <w:rsid w:val="00EA2DB3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163A"/>
    <w:rsid w:val="00F11FB3"/>
    <w:rsid w:val="00F12033"/>
    <w:rsid w:val="00F120D9"/>
    <w:rsid w:val="00F12839"/>
    <w:rsid w:val="00F12F7E"/>
    <w:rsid w:val="00F13580"/>
    <w:rsid w:val="00F176EC"/>
    <w:rsid w:val="00F17732"/>
    <w:rsid w:val="00F2021D"/>
    <w:rsid w:val="00F25B21"/>
    <w:rsid w:val="00F312CE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6745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A98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2D7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02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07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0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49E5A-9A7D-4776-82E6-8FE6B8279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1385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9678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Joanna Hofman (Nadleśnictwo Wymiarki)</cp:lastModifiedBy>
  <cp:revision>2</cp:revision>
  <cp:lastPrinted>2022-06-27T10:12:00Z</cp:lastPrinted>
  <dcterms:created xsi:type="dcterms:W3CDTF">2025-11-12T06:52:00Z</dcterms:created>
  <dcterms:modified xsi:type="dcterms:W3CDTF">2025-11-12T06:52:00Z</dcterms:modified>
</cp:coreProperties>
</file>